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A" w:rsidRDefault="005D66DA">
      <w:pPr>
        <w:jc w:val="center"/>
        <w:rPr>
          <w:rFonts w:ascii="TiepoloItcTEEBoo" w:hAnsi="TiepoloItcTEEBoo" w:cs="TiepoloItcTEEBoo"/>
          <w:bCs/>
          <w:color w:val="000000"/>
        </w:rPr>
      </w:pPr>
    </w:p>
    <w:p w:rsidR="005D66DA" w:rsidRDefault="00C61AC5">
      <w:pPr>
        <w:jc w:val="center"/>
        <w:rPr>
          <w:rFonts w:ascii="TiepoloItcTEEBoo" w:hAnsi="TiepoloItcTEEBoo" w:cs="TiepoloItcTEEBoo"/>
          <w:bCs/>
          <w:color w:val="000000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1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55" w:rsidRDefault="00A45055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</w:p>
    <w:p w:rsidR="00906CEA" w:rsidRDefault="00906CEA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OFERTA - ZAŁĄCZNIK NR </w:t>
      </w:r>
      <w:r w:rsidR="000337E9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2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-  </w:t>
      </w:r>
      <w:r w:rsidR="000337E9" w:rsidRPr="00303D93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„</w:t>
      </w:r>
      <w:r w:rsidR="00303D93" w:rsidRPr="00303D93">
        <w:rPr>
          <w:rFonts w:ascii="TiepoloItcTEEBoo" w:hAnsi="TiepoloItcTEEBoo" w:cs="Arial"/>
          <w:b/>
          <w:bCs/>
          <w:sz w:val="32"/>
          <w:szCs w:val="32"/>
        </w:rPr>
        <w:t>Zakup aparatu fotograficznego</w:t>
      </w:r>
      <w:r w:rsidRPr="00303D93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”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 </w:t>
      </w:r>
      <w:r w:rsidR="00C61AC5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DO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 </w:t>
      </w:r>
    </w:p>
    <w:p w:rsidR="00906CEA" w:rsidRDefault="00906CEA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INFORMACJI O ZAMÓWIENIU</w:t>
      </w:r>
    </w:p>
    <w:p w:rsidR="00704B08" w:rsidRDefault="00704B08">
      <w:pPr>
        <w:jc w:val="center"/>
        <w:rPr>
          <w:rFonts w:ascii="TiepoloItcTEEBoo" w:hAnsi="TiepoloItcTEEBoo" w:cs="TiepoloItcTEEBoo"/>
          <w:b/>
        </w:rPr>
      </w:pPr>
    </w:p>
    <w:p w:rsidR="00906CEA" w:rsidRDefault="00906CEA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tbl>
      <w:tblPr>
        <w:tblW w:w="11711" w:type="dxa"/>
        <w:tblCellMar>
          <w:left w:w="70" w:type="dxa"/>
          <w:right w:w="70" w:type="dxa"/>
        </w:tblCellMar>
        <w:tblLook w:val="04A0"/>
      </w:tblPr>
      <w:tblGrid>
        <w:gridCol w:w="2320"/>
        <w:gridCol w:w="9391"/>
      </w:tblGrid>
      <w:tr w:rsidR="00906CEA" w:rsidRPr="000A44DD" w:rsidTr="00C61AC5">
        <w:trPr>
          <w:gridAfter w:val="1"/>
          <w:wAfter w:w="9391" w:type="dxa"/>
          <w:trHeight w:val="49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b/>
                <w:bCs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b/>
                <w:bCs/>
                <w:color w:val="000000"/>
                <w:kern w:val="0"/>
                <w:lang w:eastAsia="pl-PL"/>
              </w:rPr>
              <w:t>złożona przez: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Nazwa:……………………………………………………………………………………………………………………………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Adres:………………………………………………………………………………………………………………………………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proofErr w:type="spellStart"/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Telefon:………………….Faks…………………………………………..e-mail</w:t>
            </w:r>
            <w:proofErr w:type="spellEnd"/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:……………………………………………</w:t>
            </w: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Pr="000A44DD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2008" w:tblpY="172"/>
        <w:tblW w:w="120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9"/>
        <w:gridCol w:w="7376"/>
        <w:gridCol w:w="1701"/>
        <w:gridCol w:w="2409"/>
      </w:tblGrid>
      <w:tr w:rsidR="00C61AC5" w:rsidTr="00C61AC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Ilość zamawianych sztuk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Cena</w:t>
            </w:r>
            <w:r>
              <w:rPr>
                <w:rFonts w:ascii="TiepoloItcTEEBoo" w:hAnsi="TiepoloItcTEEBoo" w:cs="TiepoloItcTEEBoo"/>
                <w:b/>
                <w:sz w:val="20"/>
                <w:szCs w:val="20"/>
              </w:rPr>
              <w:t xml:space="preserve"> brutto</w:t>
            </w: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 xml:space="preserve"> (zł)</w:t>
            </w:r>
          </w:p>
        </w:tc>
      </w:tr>
      <w:tr w:rsidR="00C61AC5" w:rsidTr="00C61AC5">
        <w:trPr>
          <w:trHeight w:val="90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1.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BD4C96" w:rsidRDefault="00A301C2" w:rsidP="00C61AC5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Aparat fotograficzny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C61AC5" w:rsidRDefault="00A301C2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C61AC5" w:rsidRPr="00C61AC5">
              <w:rPr>
                <w:rFonts w:ascii="Arial" w:hAnsi="Arial"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C61AC5" w:rsidTr="00A30610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:rsidR="00C61AC5" w:rsidRPr="00C61AC5" w:rsidRDefault="00C61AC5" w:rsidP="00C61AC5">
            <w:pPr>
              <w:pStyle w:val="Standard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61AC5">
              <w:rPr>
                <w:rFonts w:ascii="Arial" w:hAnsi="Arial"/>
                <w:b/>
                <w:sz w:val="20"/>
                <w:szCs w:val="20"/>
              </w:rPr>
              <w:t>SUMA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</w:tbl>
    <w:p w:rsidR="00C61AC5" w:rsidRDefault="00C61AC5" w:rsidP="00906CEA">
      <w:pPr>
        <w:rPr>
          <w:rFonts w:ascii="TiepoloItcTEEBoo" w:hAnsi="TiepoloItcTEEBoo" w:cs="TiepoloItcTEEBoo"/>
          <w:b/>
        </w:rPr>
      </w:pPr>
    </w:p>
    <w:p w:rsidR="00906CEA" w:rsidRDefault="00906CEA">
      <w:pPr>
        <w:jc w:val="center"/>
        <w:rPr>
          <w:rFonts w:ascii="TiepoloItcTEEBoo" w:hAnsi="TiepoloItcTEEBoo" w:cs="TiepoloItcTEEBoo"/>
          <w:b/>
        </w:rPr>
      </w:pPr>
    </w:p>
    <w:p w:rsidR="00906CEA" w:rsidRPr="00E318E2" w:rsidRDefault="00906CEA">
      <w:pPr>
        <w:jc w:val="center"/>
        <w:rPr>
          <w:rFonts w:ascii="TiepoloItcTEEBoo" w:hAnsi="TiepoloItcTEEBoo" w:cs="TiepoloItcTEEBoo"/>
          <w:sz w:val="20"/>
          <w:szCs w:val="20"/>
        </w:rPr>
      </w:pPr>
    </w:p>
    <w:p w:rsidR="005D66DA" w:rsidRDefault="005D66DA" w:rsidP="00A062E8">
      <w:pPr>
        <w:rPr>
          <w:rFonts w:ascii="TiepoloItcTEEBoo" w:hAnsi="TiepoloItcTEEBoo" w:cs="TiepoloItcTEEBoo"/>
          <w:sz w:val="20"/>
          <w:szCs w:val="20"/>
        </w:rPr>
      </w:pPr>
    </w:p>
    <w:tbl>
      <w:tblPr>
        <w:tblW w:w="1155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266"/>
        <w:gridCol w:w="2267"/>
        <w:gridCol w:w="3956"/>
        <w:gridCol w:w="3787"/>
      </w:tblGrid>
      <w:tr w:rsidR="00906CEA" w:rsidRPr="00D03F92" w:rsidTr="00A062E8">
        <w:trPr>
          <w:trHeight w:val="366"/>
        </w:trPr>
        <w:tc>
          <w:tcPr>
            <w:tcW w:w="11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B30" w:rsidRDefault="00E01B30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Ofertę sporządzono w dniu……………………………………………..</w:t>
            </w:r>
          </w:p>
        </w:tc>
      </w:tr>
      <w:tr w:rsidR="00906CEA" w:rsidRPr="00D03F92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</w:tr>
      <w:tr w:rsidR="00906CEA" w:rsidRPr="00D03F92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C61AC5" w:rsidRDefault="00906CEA" w:rsidP="00A30610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…………………………………………………………………………………………..                             pie</w:t>
            </w: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częć i podpis wykonawcy lub oso</w:t>
            </w: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 xml:space="preserve">by /osób upoważnionych do reprezentowania wykonawcy </w:t>
            </w: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</w:tbl>
    <w:p w:rsidR="00906CEA" w:rsidRPr="00E318E2" w:rsidRDefault="00906CEA" w:rsidP="00A062E8">
      <w:pPr>
        <w:rPr>
          <w:rFonts w:ascii="TiepoloItcTEEBoo" w:hAnsi="TiepoloItcTEEBoo" w:cs="TiepoloItcTEEBoo"/>
          <w:sz w:val="20"/>
          <w:szCs w:val="20"/>
        </w:rPr>
      </w:pPr>
    </w:p>
    <w:sectPr w:rsidR="00906CEA" w:rsidRPr="00E318E2" w:rsidSect="008D2BA7">
      <w:footnotePr>
        <w:pos w:val="beneathText"/>
      </w:footnotePr>
      <w:pgSz w:w="16838" w:h="11906" w:orient="landscape"/>
      <w:pgMar w:top="1361" w:right="1418" w:bottom="1106" w:left="851" w:header="709" w:footer="709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C71A66"/>
    <w:multiLevelType w:val="multilevel"/>
    <w:tmpl w:val="F97482AA"/>
    <w:styleLink w:val="WW8Num9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5">
    <w:nsid w:val="062E539D"/>
    <w:multiLevelType w:val="hybridMultilevel"/>
    <w:tmpl w:val="CECE3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5F0156"/>
    <w:multiLevelType w:val="hybridMultilevel"/>
    <w:tmpl w:val="BCB61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8571AF5"/>
    <w:multiLevelType w:val="hybridMultilevel"/>
    <w:tmpl w:val="B3B0D79E"/>
    <w:lvl w:ilvl="0" w:tplc="763A1B46">
      <w:start w:val="7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82B66"/>
    <w:multiLevelType w:val="hybridMultilevel"/>
    <w:tmpl w:val="4DFC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17067D"/>
    <w:multiLevelType w:val="hybridMultilevel"/>
    <w:tmpl w:val="BA16853C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0">
    <w:nsid w:val="110C19B0"/>
    <w:multiLevelType w:val="hybridMultilevel"/>
    <w:tmpl w:val="59F207B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28A7872"/>
    <w:multiLevelType w:val="hybridMultilevel"/>
    <w:tmpl w:val="134EFCBE"/>
    <w:lvl w:ilvl="0" w:tplc="B93482B4">
      <w:start w:val="1"/>
      <w:numFmt w:val="decimal"/>
      <w:lvlText w:val="%1)"/>
      <w:lvlJc w:val="left"/>
      <w:pPr>
        <w:ind w:left="720" w:hanging="360"/>
      </w:pPr>
      <w:rPr>
        <w:rFonts w:ascii="TiepoloItcTEEBoo" w:eastAsia="Times New Roman" w:hAnsi="TiepoloItcTEEBo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D0B7E"/>
    <w:multiLevelType w:val="multilevel"/>
    <w:tmpl w:val="20FA8EC6"/>
    <w:styleLink w:val="WW8Num6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13">
    <w:nsid w:val="2477212B"/>
    <w:multiLevelType w:val="hybridMultilevel"/>
    <w:tmpl w:val="3BD81DB6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4B927A92">
      <w:start w:val="1"/>
      <w:numFmt w:val="lowerRoman"/>
      <w:lvlText w:val="%2)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4">
    <w:nsid w:val="24C4378F"/>
    <w:multiLevelType w:val="hybridMultilevel"/>
    <w:tmpl w:val="3D58BE1E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5CC2C8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28EA4B1F"/>
    <w:multiLevelType w:val="hybridMultilevel"/>
    <w:tmpl w:val="659C9600"/>
    <w:lvl w:ilvl="0" w:tplc="763A1B46">
      <w:start w:val="7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D343E"/>
    <w:multiLevelType w:val="hybridMultilevel"/>
    <w:tmpl w:val="B45E19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1AD6FFA"/>
    <w:multiLevelType w:val="hybridMultilevel"/>
    <w:tmpl w:val="B7B4FE8C"/>
    <w:lvl w:ilvl="0" w:tplc="060A10DA">
      <w:start w:val="11"/>
      <w:numFmt w:val="lowerLetter"/>
      <w:lvlText w:val="%1)"/>
      <w:lvlJc w:val="left"/>
      <w:pPr>
        <w:ind w:left="10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9">
    <w:nsid w:val="31D029AC"/>
    <w:multiLevelType w:val="hybridMultilevel"/>
    <w:tmpl w:val="C3B0C8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8C2FA2"/>
    <w:multiLevelType w:val="hybridMultilevel"/>
    <w:tmpl w:val="4A565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D6ACA"/>
    <w:multiLevelType w:val="hybridMultilevel"/>
    <w:tmpl w:val="0DD4B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6841EB6"/>
    <w:multiLevelType w:val="hybridMultilevel"/>
    <w:tmpl w:val="C65C3332"/>
    <w:lvl w:ilvl="0" w:tplc="0415000F">
      <w:start w:val="1"/>
      <w:numFmt w:val="decimal"/>
      <w:lvlText w:val="%1."/>
      <w:lvlJc w:val="left"/>
      <w:pPr>
        <w:ind w:left="11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23">
    <w:nsid w:val="3B281F40"/>
    <w:multiLevelType w:val="hybridMultilevel"/>
    <w:tmpl w:val="C2B2A9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5C84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9E0637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C206F0"/>
    <w:multiLevelType w:val="multilevel"/>
    <w:tmpl w:val="A67C70D6"/>
    <w:styleLink w:val="WW8Num8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25">
    <w:nsid w:val="4B90249B"/>
    <w:multiLevelType w:val="hybridMultilevel"/>
    <w:tmpl w:val="26EA225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571774"/>
    <w:multiLevelType w:val="hybridMultilevel"/>
    <w:tmpl w:val="6DDE5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87BA0"/>
    <w:multiLevelType w:val="hybridMultilevel"/>
    <w:tmpl w:val="5A98D082"/>
    <w:lvl w:ilvl="0" w:tplc="73F604DC">
      <w:start w:val="10"/>
      <w:numFmt w:val="lowerLetter"/>
      <w:lvlText w:val="%1)"/>
      <w:lvlJc w:val="left"/>
      <w:pPr>
        <w:ind w:left="822" w:hanging="360"/>
      </w:pPr>
      <w:rPr>
        <w:rFonts w:cs="Times New Roman" w:hint="default"/>
      </w:rPr>
    </w:lvl>
    <w:lvl w:ilvl="1" w:tplc="A5C278E8">
      <w:start w:val="1"/>
      <w:numFmt w:val="lowerLetter"/>
      <w:lvlText w:val="%2)"/>
      <w:lvlJc w:val="left"/>
      <w:pPr>
        <w:ind w:left="1542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28">
    <w:nsid w:val="5C1014FB"/>
    <w:multiLevelType w:val="hybridMultilevel"/>
    <w:tmpl w:val="F4CA7A9A"/>
    <w:lvl w:ilvl="0" w:tplc="C674D17A">
      <w:start w:val="5"/>
      <w:numFmt w:val="decimal"/>
      <w:lvlText w:val="%1"/>
      <w:lvlJc w:val="left"/>
      <w:pPr>
        <w:ind w:left="720" w:hanging="360"/>
      </w:pPr>
      <w:rPr>
        <w:rFonts w:cs="TiepoloItcTEEBo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C3BF1"/>
    <w:multiLevelType w:val="hybridMultilevel"/>
    <w:tmpl w:val="D39EF8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7956B5"/>
    <w:multiLevelType w:val="hybridMultilevel"/>
    <w:tmpl w:val="AC94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E3060"/>
    <w:multiLevelType w:val="hybridMultilevel"/>
    <w:tmpl w:val="2752D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F6311"/>
    <w:multiLevelType w:val="hybridMultilevel"/>
    <w:tmpl w:val="2D208FA0"/>
    <w:lvl w:ilvl="0" w:tplc="352E84FC">
      <w:start w:val="18"/>
      <w:numFmt w:val="lowerLetter"/>
      <w:lvlText w:val="%1)"/>
      <w:lvlJc w:val="left"/>
      <w:pPr>
        <w:ind w:left="8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33">
    <w:nsid w:val="636B4934"/>
    <w:multiLevelType w:val="hybridMultilevel"/>
    <w:tmpl w:val="120E1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4B2836"/>
    <w:multiLevelType w:val="hybridMultilevel"/>
    <w:tmpl w:val="BA16853C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35">
    <w:nsid w:val="666E685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>
    <w:nsid w:val="691D52CA"/>
    <w:multiLevelType w:val="hybridMultilevel"/>
    <w:tmpl w:val="C0868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D826CB5"/>
    <w:multiLevelType w:val="hybridMultilevel"/>
    <w:tmpl w:val="9A7ABD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F470F2"/>
    <w:multiLevelType w:val="hybridMultilevel"/>
    <w:tmpl w:val="13F4E232"/>
    <w:lvl w:ilvl="0" w:tplc="7FE02D62">
      <w:start w:val="1"/>
      <w:numFmt w:val="lowerRoman"/>
      <w:lvlText w:val="%1)"/>
      <w:lvlJc w:val="left"/>
      <w:pPr>
        <w:tabs>
          <w:tab w:val="num" w:pos="1040"/>
        </w:tabs>
        <w:ind w:left="1040" w:hanging="720"/>
      </w:pPr>
      <w:rPr>
        <w:rFonts w:cs="Times New Roman" w:hint="default"/>
      </w:rPr>
    </w:lvl>
    <w:lvl w:ilvl="1" w:tplc="3F70407C">
      <w:start w:val="9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39">
    <w:nsid w:val="6EF73D80"/>
    <w:multiLevelType w:val="hybridMultilevel"/>
    <w:tmpl w:val="453437A4"/>
    <w:lvl w:ilvl="0" w:tplc="EE9A18D6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40">
    <w:nsid w:val="6FCF1F5D"/>
    <w:multiLevelType w:val="multilevel"/>
    <w:tmpl w:val="CF3E299A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</w:rPr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41">
    <w:nsid w:val="700D7870"/>
    <w:multiLevelType w:val="hybridMultilevel"/>
    <w:tmpl w:val="FB98AD06"/>
    <w:lvl w:ilvl="0" w:tplc="D908A906">
      <w:start w:val="1"/>
      <w:numFmt w:val="lowerLetter"/>
      <w:lvlText w:val="%1)"/>
      <w:lvlJc w:val="left"/>
      <w:pPr>
        <w:ind w:left="14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2">
    <w:nsid w:val="7369594D"/>
    <w:multiLevelType w:val="hybridMultilevel"/>
    <w:tmpl w:val="5940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BE2382"/>
    <w:multiLevelType w:val="hybridMultilevel"/>
    <w:tmpl w:val="A35C8BF2"/>
    <w:lvl w:ilvl="0" w:tplc="E87A2EC4">
      <w:start w:val="3"/>
      <w:numFmt w:val="bullet"/>
      <w:lvlText w:val="-"/>
      <w:lvlJc w:val="left"/>
      <w:pPr>
        <w:tabs>
          <w:tab w:val="num" w:pos="680"/>
        </w:tabs>
        <w:ind w:left="6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44">
    <w:nsid w:val="79FB5C3E"/>
    <w:multiLevelType w:val="hybridMultilevel"/>
    <w:tmpl w:val="17F2F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2"/>
  </w:num>
  <w:num w:numId="4">
    <w:abstractNumId w:val="16"/>
  </w:num>
  <w:num w:numId="5">
    <w:abstractNumId w:val="7"/>
  </w:num>
  <w:num w:numId="6">
    <w:abstractNumId w:val="19"/>
  </w:num>
  <w:num w:numId="7">
    <w:abstractNumId w:val="10"/>
  </w:num>
  <w:num w:numId="8">
    <w:abstractNumId w:val="22"/>
  </w:num>
  <w:num w:numId="9">
    <w:abstractNumId w:val="14"/>
  </w:num>
  <w:num w:numId="10">
    <w:abstractNumId w:val="21"/>
  </w:num>
  <w:num w:numId="11">
    <w:abstractNumId w:val="33"/>
  </w:num>
  <w:num w:numId="12">
    <w:abstractNumId w:val="36"/>
  </w:num>
  <w:num w:numId="13">
    <w:abstractNumId w:val="5"/>
  </w:num>
  <w:num w:numId="14">
    <w:abstractNumId w:val="25"/>
  </w:num>
  <w:num w:numId="15">
    <w:abstractNumId w:val="44"/>
  </w:num>
  <w:num w:numId="16">
    <w:abstractNumId w:val="31"/>
  </w:num>
  <w:num w:numId="17">
    <w:abstractNumId w:val="6"/>
  </w:num>
  <w:num w:numId="18">
    <w:abstractNumId w:val="23"/>
  </w:num>
  <w:num w:numId="19">
    <w:abstractNumId w:val="43"/>
  </w:num>
  <w:num w:numId="20">
    <w:abstractNumId w:val="38"/>
  </w:num>
  <w:num w:numId="21">
    <w:abstractNumId w:val="15"/>
  </w:num>
  <w:num w:numId="22">
    <w:abstractNumId w:val="35"/>
  </w:num>
  <w:num w:numId="23">
    <w:abstractNumId w:val="29"/>
  </w:num>
  <w:num w:numId="24">
    <w:abstractNumId w:val="37"/>
  </w:num>
  <w:num w:numId="25">
    <w:abstractNumId w:val="39"/>
  </w:num>
  <w:num w:numId="26">
    <w:abstractNumId w:val="9"/>
  </w:num>
  <w:num w:numId="27">
    <w:abstractNumId w:val="34"/>
  </w:num>
  <w:num w:numId="28">
    <w:abstractNumId w:val="13"/>
  </w:num>
  <w:num w:numId="29">
    <w:abstractNumId w:val="27"/>
  </w:num>
  <w:num w:numId="30">
    <w:abstractNumId w:val="32"/>
  </w:num>
  <w:num w:numId="31">
    <w:abstractNumId w:val="18"/>
  </w:num>
  <w:num w:numId="32">
    <w:abstractNumId w:val="41"/>
  </w:num>
  <w:num w:numId="33">
    <w:abstractNumId w:val="17"/>
  </w:num>
  <w:num w:numId="34">
    <w:abstractNumId w:val="30"/>
  </w:num>
  <w:num w:numId="35">
    <w:abstractNumId w:val="26"/>
  </w:num>
  <w:num w:numId="36">
    <w:abstractNumId w:val="20"/>
  </w:num>
  <w:num w:numId="37">
    <w:abstractNumId w:val="11"/>
  </w:num>
  <w:num w:numId="38">
    <w:abstractNumId w:val="28"/>
  </w:num>
  <w:num w:numId="39">
    <w:abstractNumId w:val="40"/>
  </w:num>
  <w:num w:numId="40">
    <w:abstractNumId w:val="4"/>
  </w:num>
  <w:num w:numId="41">
    <w:abstractNumId w:val="12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476EEC"/>
    <w:rsid w:val="000337E9"/>
    <w:rsid w:val="00087E9D"/>
    <w:rsid w:val="000F0DBF"/>
    <w:rsid w:val="000F4DC4"/>
    <w:rsid w:val="00107E89"/>
    <w:rsid w:val="00127F10"/>
    <w:rsid w:val="001300D6"/>
    <w:rsid w:val="00136914"/>
    <w:rsid w:val="001734C0"/>
    <w:rsid w:val="0018612E"/>
    <w:rsid w:val="001968D6"/>
    <w:rsid w:val="001A0C04"/>
    <w:rsid w:val="001C51F0"/>
    <w:rsid w:val="001D3F0E"/>
    <w:rsid w:val="001E2F49"/>
    <w:rsid w:val="0020557A"/>
    <w:rsid w:val="0021272D"/>
    <w:rsid w:val="00223F89"/>
    <w:rsid w:val="002421B8"/>
    <w:rsid w:val="002773A1"/>
    <w:rsid w:val="002B6699"/>
    <w:rsid w:val="002E6C07"/>
    <w:rsid w:val="00301701"/>
    <w:rsid w:val="003018B0"/>
    <w:rsid w:val="00303D93"/>
    <w:rsid w:val="003164AB"/>
    <w:rsid w:val="00354BAD"/>
    <w:rsid w:val="003700AF"/>
    <w:rsid w:val="003D140B"/>
    <w:rsid w:val="004169A6"/>
    <w:rsid w:val="0043630D"/>
    <w:rsid w:val="00447702"/>
    <w:rsid w:val="00476EEC"/>
    <w:rsid w:val="00517BF1"/>
    <w:rsid w:val="00522CAE"/>
    <w:rsid w:val="0053603F"/>
    <w:rsid w:val="00543AAE"/>
    <w:rsid w:val="00546645"/>
    <w:rsid w:val="00554019"/>
    <w:rsid w:val="005559AE"/>
    <w:rsid w:val="005678A2"/>
    <w:rsid w:val="005A3859"/>
    <w:rsid w:val="005C6E9A"/>
    <w:rsid w:val="005D66DA"/>
    <w:rsid w:val="00643C4F"/>
    <w:rsid w:val="006470C2"/>
    <w:rsid w:val="006505BF"/>
    <w:rsid w:val="00675D02"/>
    <w:rsid w:val="00682E20"/>
    <w:rsid w:val="006911D8"/>
    <w:rsid w:val="006B0CB3"/>
    <w:rsid w:val="006D3301"/>
    <w:rsid w:val="00704B08"/>
    <w:rsid w:val="007127DE"/>
    <w:rsid w:val="007135A3"/>
    <w:rsid w:val="00731088"/>
    <w:rsid w:val="007B7FAA"/>
    <w:rsid w:val="007C57F7"/>
    <w:rsid w:val="007F2EAE"/>
    <w:rsid w:val="00831BE4"/>
    <w:rsid w:val="00835799"/>
    <w:rsid w:val="008438D2"/>
    <w:rsid w:val="008D2BA7"/>
    <w:rsid w:val="008E5F14"/>
    <w:rsid w:val="008F0722"/>
    <w:rsid w:val="00906CEA"/>
    <w:rsid w:val="009104C5"/>
    <w:rsid w:val="00915287"/>
    <w:rsid w:val="0093374E"/>
    <w:rsid w:val="00954B40"/>
    <w:rsid w:val="00980D12"/>
    <w:rsid w:val="009833ED"/>
    <w:rsid w:val="009A60E6"/>
    <w:rsid w:val="00A062E8"/>
    <w:rsid w:val="00A301C2"/>
    <w:rsid w:val="00A30610"/>
    <w:rsid w:val="00A45055"/>
    <w:rsid w:val="00A634E8"/>
    <w:rsid w:val="00A71FE8"/>
    <w:rsid w:val="00A75D81"/>
    <w:rsid w:val="00A95839"/>
    <w:rsid w:val="00AA64AE"/>
    <w:rsid w:val="00AC52AA"/>
    <w:rsid w:val="00AD385E"/>
    <w:rsid w:val="00B1105E"/>
    <w:rsid w:val="00B139EE"/>
    <w:rsid w:val="00B55D61"/>
    <w:rsid w:val="00B65D93"/>
    <w:rsid w:val="00BB21DE"/>
    <w:rsid w:val="00BC2008"/>
    <w:rsid w:val="00BD4C96"/>
    <w:rsid w:val="00C03DBA"/>
    <w:rsid w:val="00C0429E"/>
    <w:rsid w:val="00C21776"/>
    <w:rsid w:val="00C3318E"/>
    <w:rsid w:val="00C4197C"/>
    <w:rsid w:val="00C61AC5"/>
    <w:rsid w:val="00CA680F"/>
    <w:rsid w:val="00D44F98"/>
    <w:rsid w:val="00D803E5"/>
    <w:rsid w:val="00D851A4"/>
    <w:rsid w:val="00DB33D9"/>
    <w:rsid w:val="00DD507E"/>
    <w:rsid w:val="00DF222F"/>
    <w:rsid w:val="00E01B30"/>
    <w:rsid w:val="00E041C4"/>
    <w:rsid w:val="00E3138E"/>
    <w:rsid w:val="00E318E2"/>
    <w:rsid w:val="00E6104A"/>
    <w:rsid w:val="00E63111"/>
    <w:rsid w:val="00E7548A"/>
    <w:rsid w:val="00E9548C"/>
    <w:rsid w:val="00E972A5"/>
    <w:rsid w:val="00F22177"/>
    <w:rsid w:val="00F278F8"/>
    <w:rsid w:val="00F339F8"/>
    <w:rsid w:val="00F6223B"/>
    <w:rsid w:val="00F84397"/>
    <w:rsid w:val="00FC2568"/>
    <w:rsid w:val="00FD7D59"/>
    <w:rsid w:val="00FE3860"/>
    <w:rsid w:val="00FE6684"/>
    <w:rsid w:val="18BCD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19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4019"/>
    <w:pPr>
      <w:keepNext/>
      <w:numPr>
        <w:numId w:val="1"/>
      </w:numPr>
      <w:jc w:val="center"/>
      <w:outlineLvl w:val="0"/>
    </w:pPr>
    <w:rPr>
      <w:rFonts w:ascii="TiepoloItcTEEBoo" w:hAnsi="TiepoloItcTEEBoo" w:cs="TiepoloItcTEEBoo"/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55401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2568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FC2568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554019"/>
  </w:style>
  <w:style w:type="character" w:customStyle="1" w:styleId="WW8Num1z1">
    <w:name w:val="WW8Num1z1"/>
    <w:uiPriority w:val="99"/>
    <w:rsid w:val="00554019"/>
  </w:style>
  <w:style w:type="character" w:customStyle="1" w:styleId="WW8Num1z2">
    <w:name w:val="WW8Num1z2"/>
    <w:uiPriority w:val="99"/>
    <w:rsid w:val="00554019"/>
  </w:style>
  <w:style w:type="character" w:customStyle="1" w:styleId="WW8Num1z3">
    <w:name w:val="WW8Num1z3"/>
    <w:uiPriority w:val="99"/>
    <w:rsid w:val="00554019"/>
  </w:style>
  <w:style w:type="character" w:customStyle="1" w:styleId="WW8Num1z4">
    <w:name w:val="WW8Num1z4"/>
    <w:uiPriority w:val="99"/>
    <w:rsid w:val="00554019"/>
  </w:style>
  <w:style w:type="character" w:customStyle="1" w:styleId="WW8Num1z5">
    <w:name w:val="WW8Num1z5"/>
    <w:uiPriority w:val="99"/>
    <w:rsid w:val="00554019"/>
  </w:style>
  <w:style w:type="character" w:customStyle="1" w:styleId="WW8Num1z6">
    <w:name w:val="WW8Num1z6"/>
    <w:uiPriority w:val="99"/>
    <w:rsid w:val="00554019"/>
  </w:style>
  <w:style w:type="character" w:customStyle="1" w:styleId="WW8Num1z7">
    <w:name w:val="WW8Num1z7"/>
    <w:uiPriority w:val="99"/>
    <w:rsid w:val="00554019"/>
  </w:style>
  <w:style w:type="character" w:customStyle="1" w:styleId="WW8Num1z8">
    <w:name w:val="WW8Num1z8"/>
    <w:uiPriority w:val="99"/>
    <w:rsid w:val="00554019"/>
  </w:style>
  <w:style w:type="character" w:customStyle="1" w:styleId="WW8Num2z0">
    <w:name w:val="WW8Num2z0"/>
    <w:uiPriority w:val="99"/>
    <w:rsid w:val="00554019"/>
  </w:style>
  <w:style w:type="character" w:customStyle="1" w:styleId="WW8Num3z0">
    <w:name w:val="WW8Num3z0"/>
    <w:uiPriority w:val="99"/>
    <w:rsid w:val="00554019"/>
    <w:rPr>
      <w:rFonts w:ascii="Symbol" w:hAnsi="Symbol"/>
    </w:rPr>
  </w:style>
  <w:style w:type="character" w:customStyle="1" w:styleId="WW8Num4z0">
    <w:name w:val="WW8Num4z0"/>
    <w:uiPriority w:val="99"/>
    <w:rsid w:val="00554019"/>
    <w:rPr>
      <w:rFonts w:ascii="Symbol" w:hAnsi="Symbol"/>
    </w:rPr>
  </w:style>
  <w:style w:type="character" w:customStyle="1" w:styleId="Symbolewypunktowania">
    <w:name w:val="Symbole wypunktowania"/>
    <w:uiPriority w:val="99"/>
    <w:rsid w:val="00554019"/>
    <w:rPr>
      <w:rFonts w:ascii="OpenSymbol" w:hAnsi="OpenSymbol"/>
    </w:rPr>
  </w:style>
  <w:style w:type="character" w:styleId="Pogrubienie">
    <w:name w:val="Strong"/>
    <w:basedOn w:val="Domylnaczcionkaakapitu"/>
    <w:uiPriority w:val="99"/>
    <w:qFormat/>
    <w:rsid w:val="00554019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5540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540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554019"/>
    <w:rPr>
      <w:rFonts w:cs="Arial"/>
    </w:rPr>
  </w:style>
  <w:style w:type="paragraph" w:styleId="Podpis">
    <w:name w:val="Signature"/>
    <w:basedOn w:val="Normalny"/>
    <w:link w:val="PodpisZnak"/>
    <w:uiPriority w:val="99"/>
    <w:semiHidden/>
    <w:rsid w:val="00554019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554019"/>
    <w:pPr>
      <w:suppressLineNumbers/>
    </w:pPr>
    <w:rPr>
      <w:rFonts w:cs="Arial"/>
    </w:rPr>
  </w:style>
  <w:style w:type="paragraph" w:styleId="NormalnyWeb">
    <w:name w:val="Normal (Web)"/>
    <w:basedOn w:val="Normalny"/>
    <w:rsid w:val="00554019"/>
    <w:pPr>
      <w:spacing w:before="280" w:after="119"/>
    </w:pPr>
  </w:style>
  <w:style w:type="paragraph" w:customStyle="1" w:styleId="Zawartotabeli">
    <w:name w:val="Zawartość tabeli"/>
    <w:basedOn w:val="Normalny"/>
    <w:uiPriority w:val="99"/>
    <w:rsid w:val="00554019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4019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55401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uiPriority w:val="99"/>
    <w:semiHidden/>
    <w:rsid w:val="00554019"/>
    <w:rPr>
      <w:rFonts w:ascii="Calibri Light" w:hAnsi="Calibri Light"/>
      <w:b/>
      <w:kern w:val="1"/>
      <w:sz w:val="26"/>
      <w:lang w:eastAsia="ar-SA" w:bidi="ar-SA"/>
    </w:rPr>
  </w:style>
  <w:style w:type="character" w:customStyle="1" w:styleId="Domylnaczcionkaakapitu1">
    <w:name w:val="Domyślna czcionka akapitu1"/>
    <w:uiPriority w:val="99"/>
    <w:rsid w:val="00554019"/>
  </w:style>
  <w:style w:type="paragraph" w:customStyle="1" w:styleId="Normalny1">
    <w:name w:val="Normalny1"/>
    <w:uiPriority w:val="99"/>
    <w:rsid w:val="00554019"/>
    <w:pPr>
      <w:suppressAutoHyphens/>
      <w:spacing w:after="160" w:line="256" w:lineRule="auto"/>
    </w:pPr>
    <w:rPr>
      <w:rFonts w:ascii="Calibri" w:hAnsi="Calibri" w:cs="Arial"/>
      <w:lang w:eastAsia="ar-SA"/>
    </w:rPr>
  </w:style>
  <w:style w:type="paragraph" w:customStyle="1" w:styleId="Standard">
    <w:name w:val="Standard"/>
    <w:rsid w:val="0055401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54019"/>
    <w:pPr>
      <w:spacing w:after="120"/>
    </w:pPr>
  </w:style>
  <w:style w:type="character" w:customStyle="1" w:styleId="StrongEmphasis">
    <w:name w:val="Strong Emphasis"/>
    <w:rsid w:val="00554019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54019"/>
    <w:pPr>
      <w:ind w:left="320" w:hanging="32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54019"/>
    <w:pPr>
      <w:ind w:left="36" w:firstLine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54019"/>
    <w:pPr>
      <w:ind w:left="320"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C2568"/>
    <w:rPr>
      <w:rFonts w:cs="Times New Roman"/>
      <w:kern w:val="1"/>
      <w:sz w:val="16"/>
      <w:szCs w:val="16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221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2177"/>
    <w:rPr>
      <w:rFonts w:ascii="Tahoma" w:hAnsi="Tahoma" w:cs="Tahoma"/>
      <w:kern w:val="1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locked/>
    <w:rsid w:val="002773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">
    <w:name w:val="WW8Num3"/>
    <w:basedOn w:val="Bezlisty"/>
    <w:rsid w:val="00E01B30"/>
    <w:pPr>
      <w:numPr>
        <w:numId w:val="39"/>
      </w:numPr>
    </w:pPr>
  </w:style>
  <w:style w:type="numbering" w:customStyle="1" w:styleId="WW8Num9">
    <w:name w:val="WW8Num9"/>
    <w:basedOn w:val="Bezlisty"/>
    <w:rsid w:val="00E01B30"/>
    <w:pPr>
      <w:numPr>
        <w:numId w:val="40"/>
      </w:numPr>
    </w:pPr>
  </w:style>
  <w:style w:type="numbering" w:customStyle="1" w:styleId="WW8Num6">
    <w:name w:val="WW8Num6"/>
    <w:basedOn w:val="Bezlisty"/>
    <w:rsid w:val="00E01B30"/>
    <w:pPr>
      <w:numPr>
        <w:numId w:val="41"/>
      </w:numPr>
    </w:pPr>
  </w:style>
  <w:style w:type="numbering" w:customStyle="1" w:styleId="WW8Num8">
    <w:name w:val="WW8Num8"/>
    <w:basedOn w:val="Bezlisty"/>
    <w:rsid w:val="00E01B30"/>
    <w:pPr>
      <w:numPr>
        <w:numId w:val="42"/>
      </w:numPr>
    </w:pPr>
  </w:style>
  <w:style w:type="character" w:styleId="Hipercze">
    <w:name w:val="Hyperlink"/>
    <w:basedOn w:val="Domylnaczcionkaakapitu"/>
    <w:rsid w:val="00F278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EA2BF-9FBD-4F38-A698-0AE84E3B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Aldona Kopczyńska</dc:creator>
  <cp:lastModifiedBy>Anna Podora</cp:lastModifiedBy>
  <cp:revision>44</cp:revision>
  <cp:lastPrinted>2024-12-09T08:07:00Z</cp:lastPrinted>
  <dcterms:created xsi:type="dcterms:W3CDTF">2020-04-16T08:15:00Z</dcterms:created>
  <dcterms:modified xsi:type="dcterms:W3CDTF">2025-10-28T10:49:00Z</dcterms:modified>
</cp:coreProperties>
</file>